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AE3D2BE" w14:textId="77777777" w:rsidR="004E07B3" w:rsidRPr="00DF605D" w:rsidRDefault="004E07B3" w:rsidP="004E07B3">
      <w:pPr>
        <w:jc w:val="both"/>
        <w:rPr>
          <w:rFonts w:ascii="Arial" w:hAnsi="Arial" w:cs="Arial"/>
          <w:szCs w:val="22"/>
        </w:rPr>
      </w:pPr>
      <w:bookmarkStart w:id="0" w:name="_GoBack"/>
      <w:bookmarkEnd w:id="0"/>
      <w:r w:rsidRPr="00DF605D">
        <w:rPr>
          <w:rFonts w:ascii="Arial" w:hAnsi="Arial" w:cs="Arial"/>
          <w:szCs w:val="22"/>
        </w:rPr>
        <w:t>VLAGATELJ:</w:t>
      </w:r>
    </w:p>
    <w:p w14:paraId="21188F87" w14:textId="77777777" w:rsidR="004E07B3" w:rsidRPr="00DF605D" w:rsidRDefault="004E07B3" w:rsidP="004E07B3">
      <w:pPr>
        <w:rPr>
          <w:rFonts w:ascii="Arial" w:hAnsi="Arial" w:cs="Arial"/>
          <w:b/>
          <w:szCs w:val="22"/>
        </w:rPr>
      </w:pPr>
      <w:r w:rsidRPr="00DF605D">
        <w:rPr>
          <w:rFonts w:ascii="Arial" w:hAnsi="Arial" w:cs="Arial"/>
          <w:b/>
          <w:szCs w:val="22"/>
        </w:rPr>
        <w:t>__________________________</w:t>
      </w:r>
    </w:p>
    <w:p w14:paraId="4646F2FA" w14:textId="77777777" w:rsidR="00451A72" w:rsidRDefault="00451A72" w:rsidP="004E07B3">
      <w:pPr>
        <w:rPr>
          <w:rFonts w:ascii="Arial" w:hAnsi="Arial" w:cs="Arial"/>
          <w:b/>
          <w:szCs w:val="22"/>
        </w:rPr>
      </w:pPr>
    </w:p>
    <w:p w14:paraId="2AE43EDB" w14:textId="77777777" w:rsidR="004E07B3" w:rsidRDefault="004E07B3" w:rsidP="004E07B3">
      <w:pPr>
        <w:rPr>
          <w:rFonts w:ascii="Arial" w:hAnsi="Arial" w:cs="Arial"/>
          <w:b/>
          <w:szCs w:val="22"/>
        </w:rPr>
      </w:pPr>
      <w:r w:rsidRPr="00DF605D">
        <w:rPr>
          <w:rFonts w:ascii="Arial" w:hAnsi="Arial" w:cs="Arial"/>
          <w:b/>
          <w:szCs w:val="22"/>
        </w:rPr>
        <w:t>__________________________</w:t>
      </w:r>
    </w:p>
    <w:p w14:paraId="114C2FD4" w14:textId="77777777" w:rsidR="00451A72" w:rsidRPr="00DF605D" w:rsidRDefault="00451A72" w:rsidP="004E07B3">
      <w:pPr>
        <w:rPr>
          <w:rFonts w:ascii="Arial" w:hAnsi="Arial" w:cs="Arial"/>
          <w:b/>
          <w:szCs w:val="22"/>
        </w:rPr>
      </w:pPr>
    </w:p>
    <w:p w14:paraId="32D38A72" w14:textId="77777777" w:rsidR="004E07B3" w:rsidRPr="00DF605D" w:rsidRDefault="004E07B3" w:rsidP="004E07B3">
      <w:pPr>
        <w:rPr>
          <w:rFonts w:ascii="Arial" w:hAnsi="Arial" w:cs="Arial"/>
          <w:b/>
          <w:szCs w:val="22"/>
        </w:rPr>
      </w:pPr>
      <w:r w:rsidRPr="00DF605D">
        <w:rPr>
          <w:rFonts w:ascii="Arial" w:hAnsi="Arial" w:cs="Arial"/>
          <w:b/>
          <w:szCs w:val="22"/>
        </w:rPr>
        <w:t>__________________________</w:t>
      </w:r>
    </w:p>
    <w:p w14:paraId="7872F441" w14:textId="77777777" w:rsidR="004E07B3" w:rsidRPr="00DF605D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6D114E55" w14:textId="77777777" w:rsidR="004E07B3" w:rsidRPr="00DF605D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4BF7024C" w14:textId="77777777" w:rsidR="004E07B3" w:rsidRPr="00DF605D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5E1FFB58" w14:textId="77777777" w:rsidR="004E07B3" w:rsidRPr="00DF605D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0BFA41BA" w14:textId="77777777" w:rsidR="004E07B3" w:rsidRPr="00DF605D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1AB83F7C" w14:textId="77777777" w:rsidR="004E07B3" w:rsidRPr="00DF605D" w:rsidRDefault="00736533" w:rsidP="004E07B3">
      <w:pPr>
        <w:ind w:left="9203" w:firstLine="709"/>
        <w:jc w:val="center"/>
        <w:rPr>
          <w:rFonts w:ascii="Arial" w:hAnsi="Arial" w:cs="Arial"/>
          <w:b/>
          <w:sz w:val="28"/>
          <w:szCs w:val="22"/>
        </w:rPr>
      </w:pPr>
      <w:r w:rsidRPr="00DF605D">
        <w:rPr>
          <w:rFonts w:ascii="Arial" w:hAnsi="Arial" w:cs="Arial"/>
          <w:b/>
          <w:sz w:val="28"/>
          <w:szCs w:val="22"/>
        </w:rPr>
        <w:t xml:space="preserve">  </w:t>
      </w:r>
      <w:r w:rsidR="004E07B3" w:rsidRPr="00DF605D">
        <w:rPr>
          <w:rFonts w:ascii="Arial" w:hAnsi="Arial" w:cs="Arial"/>
          <w:b/>
          <w:sz w:val="28"/>
          <w:szCs w:val="22"/>
        </w:rPr>
        <w:t xml:space="preserve">Občina Kobarid </w:t>
      </w:r>
    </w:p>
    <w:p w14:paraId="29683364" w14:textId="77777777" w:rsidR="004E07B3" w:rsidRPr="00DF605D" w:rsidRDefault="00736533" w:rsidP="004E07B3">
      <w:pPr>
        <w:ind w:left="9912" w:firstLine="708"/>
        <w:rPr>
          <w:rFonts w:ascii="Arial" w:hAnsi="Arial" w:cs="Arial"/>
          <w:b/>
          <w:sz w:val="28"/>
          <w:szCs w:val="22"/>
        </w:rPr>
      </w:pPr>
      <w:r w:rsidRPr="00DF605D">
        <w:rPr>
          <w:rFonts w:ascii="Arial" w:hAnsi="Arial" w:cs="Arial"/>
          <w:b/>
          <w:sz w:val="28"/>
          <w:szCs w:val="22"/>
        </w:rPr>
        <w:t xml:space="preserve">          </w:t>
      </w:r>
      <w:r w:rsidR="004E07B3" w:rsidRPr="00DF605D">
        <w:rPr>
          <w:rFonts w:ascii="Arial" w:hAnsi="Arial" w:cs="Arial"/>
          <w:b/>
          <w:sz w:val="28"/>
          <w:szCs w:val="22"/>
        </w:rPr>
        <w:t>Trg svobode 2</w:t>
      </w:r>
    </w:p>
    <w:p w14:paraId="1D8857C6" w14:textId="77777777" w:rsidR="004E07B3" w:rsidRPr="00DF605D" w:rsidRDefault="00736533" w:rsidP="004E07B3">
      <w:pPr>
        <w:ind w:left="9912" w:firstLine="708"/>
        <w:rPr>
          <w:rFonts w:ascii="Arial" w:hAnsi="Arial" w:cs="Arial"/>
          <w:sz w:val="28"/>
          <w:szCs w:val="22"/>
        </w:rPr>
      </w:pPr>
      <w:r w:rsidRPr="00DF605D">
        <w:rPr>
          <w:rFonts w:ascii="Arial" w:hAnsi="Arial" w:cs="Arial"/>
          <w:b/>
          <w:sz w:val="28"/>
          <w:szCs w:val="22"/>
        </w:rPr>
        <w:t xml:space="preserve">          </w:t>
      </w:r>
      <w:r w:rsidR="004E07B3" w:rsidRPr="00DF605D">
        <w:rPr>
          <w:rFonts w:ascii="Arial" w:hAnsi="Arial" w:cs="Arial"/>
          <w:b/>
          <w:sz w:val="28"/>
          <w:szCs w:val="22"/>
        </w:rPr>
        <w:t xml:space="preserve"> 5222 Kobarid</w:t>
      </w:r>
    </w:p>
    <w:p w14:paraId="129C159C" w14:textId="77777777" w:rsidR="004E07B3" w:rsidRPr="00DF605D" w:rsidRDefault="004E07B3" w:rsidP="004E07B3">
      <w:pPr>
        <w:jc w:val="right"/>
        <w:rPr>
          <w:rFonts w:ascii="Arial" w:hAnsi="Arial" w:cs="Arial"/>
          <w:sz w:val="22"/>
          <w:szCs w:val="22"/>
        </w:rPr>
      </w:pPr>
    </w:p>
    <w:p w14:paraId="08F5AA83" w14:textId="77777777" w:rsidR="00736533" w:rsidRPr="00DF605D" w:rsidRDefault="00736533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</w:p>
    <w:p w14:paraId="539B16D7" w14:textId="77777777" w:rsidR="00736533" w:rsidRPr="00DF605D" w:rsidRDefault="00736533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</w:p>
    <w:p w14:paraId="7FC8193B" w14:textId="77777777" w:rsidR="004E07B3" w:rsidRPr="00DF605D" w:rsidRDefault="00285E2C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  <w:r w:rsidRPr="00DF605D">
        <w:rPr>
          <w:rFonts w:ascii="Arial" w:hAnsi="Arial" w:cs="Arial"/>
          <w:sz w:val="22"/>
          <w:szCs w:val="22"/>
        </w:rPr>
        <w:tab/>
      </w:r>
    </w:p>
    <w:p w14:paraId="3A7CF88D" w14:textId="77777777" w:rsidR="004E07B3" w:rsidRPr="00DF605D" w:rsidRDefault="004E07B3" w:rsidP="004E07B3">
      <w:pPr>
        <w:jc w:val="right"/>
        <w:rPr>
          <w:rFonts w:ascii="Arial" w:hAnsi="Arial" w:cs="Arial"/>
          <w:sz w:val="22"/>
          <w:szCs w:val="22"/>
        </w:rPr>
      </w:pPr>
    </w:p>
    <w:p w14:paraId="67580679" w14:textId="77777777" w:rsidR="004E07B3" w:rsidRPr="00DF605D" w:rsidRDefault="004E07B3" w:rsidP="004101E4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  <w:sz w:val="36"/>
          <w:szCs w:val="22"/>
        </w:rPr>
      </w:pPr>
      <w:r w:rsidRPr="00DF605D">
        <w:rPr>
          <w:rFonts w:ascii="Arial" w:hAnsi="Arial" w:cs="Arial"/>
          <w:b/>
          <w:sz w:val="36"/>
          <w:szCs w:val="22"/>
        </w:rPr>
        <w:t>»Ne odpiraj – Vloga n</w:t>
      </w:r>
      <w:r w:rsidR="00236C2D" w:rsidRPr="00DF605D">
        <w:rPr>
          <w:rFonts w:ascii="Arial" w:hAnsi="Arial" w:cs="Arial"/>
          <w:b/>
          <w:sz w:val="36"/>
          <w:szCs w:val="22"/>
        </w:rPr>
        <w:t>a J</w:t>
      </w:r>
      <w:r w:rsidRPr="00DF605D">
        <w:rPr>
          <w:rFonts w:ascii="Arial" w:hAnsi="Arial" w:cs="Arial"/>
          <w:b/>
          <w:sz w:val="36"/>
          <w:szCs w:val="22"/>
        </w:rPr>
        <w:t>avni razpis za sofinanciranje aktivnosti turističnih društev v občini Kobarid«</w:t>
      </w:r>
    </w:p>
    <w:p w14:paraId="36FD3436" w14:textId="77777777" w:rsidR="00DF607D" w:rsidRPr="00DF605D" w:rsidRDefault="00DF607D" w:rsidP="00DF607D">
      <w:pPr>
        <w:rPr>
          <w:rFonts w:ascii="Arial" w:hAnsi="Arial" w:cs="Arial"/>
          <w:sz w:val="22"/>
          <w:szCs w:val="22"/>
        </w:rPr>
      </w:pPr>
    </w:p>
    <w:p w14:paraId="2AC8D6CE" w14:textId="77777777" w:rsidR="005F128E" w:rsidRPr="00DF605D" w:rsidRDefault="005F128E" w:rsidP="005F128E">
      <w:pPr>
        <w:rPr>
          <w:rFonts w:ascii="Arial" w:hAnsi="Arial" w:cs="Arial"/>
          <w:b/>
          <w:sz w:val="22"/>
          <w:szCs w:val="22"/>
        </w:rPr>
      </w:pPr>
    </w:p>
    <w:p w14:paraId="75E578D8" w14:textId="77777777" w:rsidR="005F128E" w:rsidRPr="00DF605D" w:rsidRDefault="005F128E" w:rsidP="008E07D3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sectPr w:rsidR="005F128E" w:rsidRPr="00DF605D" w:rsidSect="004E07B3">
      <w:headerReference w:type="default" r:id="rId8"/>
      <w:headerReference w:type="first" r:id="rId9"/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D350B" w14:textId="77777777" w:rsidR="00C229B1" w:rsidRDefault="00C229B1" w:rsidP="005A51DB">
      <w:pPr>
        <w:pStyle w:val="Vsebinatabele"/>
      </w:pPr>
      <w:r>
        <w:separator/>
      </w:r>
    </w:p>
  </w:endnote>
  <w:endnote w:type="continuationSeparator" w:id="0">
    <w:p w14:paraId="05909912" w14:textId="77777777" w:rsidR="00C229B1" w:rsidRDefault="00C229B1" w:rsidP="005A51DB">
      <w:pPr>
        <w:pStyle w:val="Vsebinatabe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4265E" w14:textId="77777777" w:rsidR="00C229B1" w:rsidRDefault="00C229B1" w:rsidP="005A51DB">
      <w:pPr>
        <w:pStyle w:val="Vsebinatabele"/>
      </w:pPr>
      <w:r>
        <w:separator/>
      </w:r>
    </w:p>
  </w:footnote>
  <w:footnote w:type="continuationSeparator" w:id="0">
    <w:p w14:paraId="376FFBDD" w14:textId="77777777" w:rsidR="00C229B1" w:rsidRDefault="00C229B1" w:rsidP="005A51DB">
      <w:pPr>
        <w:pStyle w:val="Vsebinatabe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9E43" w14:textId="77777777" w:rsidR="00325BEB" w:rsidRPr="00D50A30" w:rsidRDefault="00325BEB" w:rsidP="00D50A3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C6795" w14:textId="41ED576E" w:rsidR="00325BEB" w:rsidRDefault="00325BEB" w:rsidP="00CF37FE">
    <w:pPr>
      <w:pStyle w:val="Glava"/>
      <w:tabs>
        <w:tab w:val="clear" w:pos="4536"/>
        <w:tab w:val="clear" w:pos="9072"/>
        <w:tab w:val="left" w:pos="69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4C3E83F" wp14:editId="4AB19725">
              <wp:simplePos x="0" y="0"/>
              <wp:positionH relativeFrom="column">
                <wp:posOffset>4423410</wp:posOffset>
              </wp:positionH>
              <wp:positionV relativeFrom="paragraph">
                <wp:posOffset>-87630</wp:posOffset>
              </wp:positionV>
              <wp:extent cx="1743075" cy="589915"/>
              <wp:effectExtent l="381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AE532" w14:textId="77777777" w:rsidR="00325BEB" w:rsidRPr="00DB1AE2" w:rsidRDefault="00325BEB" w:rsidP="00DB1AE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3E8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8.3pt;margin-top:-6.9pt;width:137.25pt;height:4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tk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" o:allowincell="f" filled="f" stroked="f">
              <v:textbox>
                <w:txbxContent>
                  <w:p w14:paraId="702AE532" w14:textId="77777777" w:rsidR="00325BEB" w:rsidRPr="00DB1AE2" w:rsidRDefault="00325BEB" w:rsidP="00DB1AE2"/>
                </w:txbxContent>
              </v:textbox>
            </v:shape>
          </w:pict>
        </mc:Fallback>
      </mc:AlternateContent>
    </w:r>
  </w:p>
  <w:p w14:paraId="60AEC6E6" w14:textId="77777777" w:rsidR="00325BEB" w:rsidRPr="00CF37FE" w:rsidRDefault="00325BEB">
    <w:pPr>
      <w:pStyle w:val="Glava"/>
      <w:rPr>
        <w:color w:val="808080"/>
      </w:rPr>
    </w:pPr>
    <w:r w:rsidRPr="00CF37FE">
      <w:rPr>
        <w:color w:val="808080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Times New Roman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 w:val="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1CF055F"/>
    <w:multiLevelType w:val="hybridMultilevel"/>
    <w:tmpl w:val="BEDA35CE"/>
    <w:lvl w:ilvl="0" w:tplc="BD088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3EC369D"/>
    <w:multiLevelType w:val="hybridMultilevel"/>
    <w:tmpl w:val="AD7056B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A9A5832"/>
    <w:multiLevelType w:val="hybridMultilevel"/>
    <w:tmpl w:val="85104EDC"/>
    <w:lvl w:ilvl="0" w:tplc="F3802D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F31F51"/>
    <w:multiLevelType w:val="hybridMultilevel"/>
    <w:tmpl w:val="25267A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1F0D37"/>
    <w:multiLevelType w:val="hybridMultilevel"/>
    <w:tmpl w:val="E2B262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7C4748"/>
    <w:multiLevelType w:val="hybridMultilevel"/>
    <w:tmpl w:val="C652BC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8651D0"/>
    <w:multiLevelType w:val="hybridMultilevel"/>
    <w:tmpl w:val="6814342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3E7F92"/>
    <w:multiLevelType w:val="hybridMultilevel"/>
    <w:tmpl w:val="0A025D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415E20"/>
    <w:multiLevelType w:val="hybridMultilevel"/>
    <w:tmpl w:val="B3FA12F8"/>
    <w:lvl w:ilvl="0" w:tplc="BCE667FE">
      <w:start w:val="2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7BE2397"/>
    <w:multiLevelType w:val="hybridMultilevel"/>
    <w:tmpl w:val="21924F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B7E49"/>
    <w:multiLevelType w:val="hybridMultilevel"/>
    <w:tmpl w:val="13946656"/>
    <w:lvl w:ilvl="0" w:tplc="BCE667FE">
      <w:start w:val="2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880306"/>
    <w:multiLevelType w:val="hybridMultilevel"/>
    <w:tmpl w:val="B0620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965C8"/>
    <w:multiLevelType w:val="hybridMultilevel"/>
    <w:tmpl w:val="3BDE0E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5707F1"/>
    <w:multiLevelType w:val="hybridMultilevel"/>
    <w:tmpl w:val="53E61184"/>
    <w:lvl w:ilvl="0" w:tplc="75DAB370">
      <w:start w:val="52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269EA"/>
    <w:multiLevelType w:val="hybridMultilevel"/>
    <w:tmpl w:val="0C60131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6D5D6D"/>
    <w:multiLevelType w:val="hybridMultilevel"/>
    <w:tmpl w:val="09B837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DF0338"/>
    <w:multiLevelType w:val="hybridMultilevel"/>
    <w:tmpl w:val="E88E1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CC5826"/>
    <w:multiLevelType w:val="hybridMultilevel"/>
    <w:tmpl w:val="0AC6BB3A"/>
    <w:lvl w:ilvl="0" w:tplc="6AE4255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444444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3C69CB"/>
    <w:multiLevelType w:val="hybridMultilevel"/>
    <w:tmpl w:val="35685B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F616F9"/>
    <w:multiLevelType w:val="hybridMultilevel"/>
    <w:tmpl w:val="1A84A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10FA2"/>
    <w:multiLevelType w:val="hybridMultilevel"/>
    <w:tmpl w:val="730C05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956B8E"/>
    <w:multiLevelType w:val="hybridMultilevel"/>
    <w:tmpl w:val="0C60131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2F558F0"/>
    <w:multiLevelType w:val="hybridMultilevel"/>
    <w:tmpl w:val="7E24CA7E"/>
    <w:lvl w:ilvl="0" w:tplc="BCE667FE">
      <w:start w:val="22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3B64759"/>
    <w:multiLevelType w:val="hybridMultilevel"/>
    <w:tmpl w:val="B0620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E41F45"/>
    <w:multiLevelType w:val="hybridMultilevel"/>
    <w:tmpl w:val="55E0D638"/>
    <w:lvl w:ilvl="0" w:tplc="CB82E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81D02"/>
    <w:multiLevelType w:val="hybridMultilevel"/>
    <w:tmpl w:val="3BDE0E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8D2E3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57C01D1D"/>
    <w:multiLevelType w:val="hybridMultilevel"/>
    <w:tmpl w:val="40EE67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10301"/>
    <w:multiLevelType w:val="hybridMultilevel"/>
    <w:tmpl w:val="6946FA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C374BE"/>
    <w:multiLevelType w:val="singleLevel"/>
    <w:tmpl w:val="8798542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49" w15:restartNumberingAfterBreak="0">
    <w:nsid w:val="60CF3888"/>
    <w:multiLevelType w:val="hybridMultilevel"/>
    <w:tmpl w:val="7832BA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01590E"/>
    <w:multiLevelType w:val="hybridMultilevel"/>
    <w:tmpl w:val="4C98C0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5629ED"/>
    <w:multiLevelType w:val="hybridMultilevel"/>
    <w:tmpl w:val="DF985F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EB44AC"/>
    <w:multiLevelType w:val="hybridMultilevel"/>
    <w:tmpl w:val="EDAA427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EC431D6"/>
    <w:multiLevelType w:val="hybridMultilevel"/>
    <w:tmpl w:val="83B2D5DA"/>
    <w:lvl w:ilvl="0" w:tplc="CB82E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692B14"/>
    <w:multiLevelType w:val="hybridMultilevel"/>
    <w:tmpl w:val="BD9A2C54"/>
    <w:lvl w:ilvl="0" w:tplc="551C8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9591596"/>
    <w:multiLevelType w:val="hybridMultilevel"/>
    <w:tmpl w:val="9CA4DE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E1504"/>
    <w:multiLevelType w:val="hybridMultilevel"/>
    <w:tmpl w:val="E10E7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32"/>
  </w:num>
  <w:num w:numId="6">
    <w:abstractNumId w:val="45"/>
  </w:num>
  <w:num w:numId="7">
    <w:abstractNumId w:val="48"/>
  </w:num>
  <w:num w:numId="8">
    <w:abstractNumId w:val="26"/>
  </w:num>
  <w:num w:numId="9">
    <w:abstractNumId w:val="46"/>
  </w:num>
  <w:num w:numId="10">
    <w:abstractNumId w:val="23"/>
  </w:num>
  <w:num w:numId="11">
    <w:abstractNumId w:val="19"/>
  </w:num>
  <w:num w:numId="12">
    <w:abstractNumId w:val="54"/>
  </w:num>
  <w:num w:numId="13">
    <w:abstractNumId w:val="37"/>
  </w:num>
  <w:num w:numId="14">
    <w:abstractNumId w:val="55"/>
  </w:num>
  <w:num w:numId="15">
    <w:abstractNumId w:val="56"/>
  </w:num>
  <w:num w:numId="16">
    <w:abstractNumId w:val="39"/>
  </w:num>
  <w:num w:numId="17">
    <w:abstractNumId w:val="50"/>
  </w:num>
  <w:num w:numId="18">
    <w:abstractNumId w:val="22"/>
  </w:num>
  <w:num w:numId="19">
    <w:abstractNumId w:val="47"/>
  </w:num>
  <w:num w:numId="20">
    <w:abstractNumId w:val="52"/>
  </w:num>
  <w:num w:numId="21">
    <w:abstractNumId w:val="34"/>
  </w:num>
  <w:num w:numId="22">
    <w:abstractNumId w:val="24"/>
  </w:num>
  <w:num w:numId="23">
    <w:abstractNumId w:val="49"/>
  </w:num>
  <w:num w:numId="24">
    <w:abstractNumId w:val="21"/>
  </w:num>
  <w:num w:numId="25">
    <w:abstractNumId w:val="27"/>
  </w:num>
  <w:num w:numId="26">
    <w:abstractNumId w:val="42"/>
  </w:num>
  <w:num w:numId="27">
    <w:abstractNumId w:val="41"/>
  </w:num>
  <w:num w:numId="28">
    <w:abstractNumId w:val="35"/>
  </w:num>
  <w:num w:numId="29">
    <w:abstractNumId w:val="29"/>
  </w:num>
  <w:num w:numId="30">
    <w:abstractNumId w:val="51"/>
  </w:num>
  <w:num w:numId="31">
    <w:abstractNumId w:val="53"/>
  </w:num>
  <w:num w:numId="32">
    <w:abstractNumId w:val="43"/>
  </w:num>
  <w:num w:numId="33">
    <w:abstractNumId w:val="25"/>
  </w:num>
  <w:num w:numId="34">
    <w:abstractNumId w:val="36"/>
  </w:num>
  <w:num w:numId="35">
    <w:abstractNumId w:val="33"/>
  </w:num>
  <w:num w:numId="36">
    <w:abstractNumId w:val="40"/>
  </w:num>
  <w:num w:numId="37">
    <w:abstractNumId w:val="20"/>
  </w:num>
  <w:num w:numId="38">
    <w:abstractNumId w:val="31"/>
  </w:num>
  <w:num w:numId="39">
    <w:abstractNumId w:val="44"/>
  </w:num>
  <w:num w:numId="40">
    <w:abstractNumId w:val="28"/>
  </w:num>
  <w:num w:numId="41">
    <w:abstractNumId w:val="30"/>
  </w:num>
  <w:num w:numId="42">
    <w:abstractNumId w:val="3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hdrShapeDefaults>
    <o:shapedefaults v:ext="edit" spidmax="2049" o:allowincell="f" fill="f" fillcolor="white" stroke="f">
      <v:fill color="white" on="f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71"/>
    <w:rsid w:val="000047A2"/>
    <w:rsid w:val="00005532"/>
    <w:rsid w:val="00007C9A"/>
    <w:rsid w:val="00010C29"/>
    <w:rsid w:val="00014EC9"/>
    <w:rsid w:val="0001791D"/>
    <w:rsid w:val="0002212A"/>
    <w:rsid w:val="00022568"/>
    <w:rsid w:val="000255CD"/>
    <w:rsid w:val="00030819"/>
    <w:rsid w:val="00043EB6"/>
    <w:rsid w:val="00044021"/>
    <w:rsid w:val="00046674"/>
    <w:rsid w:val="000502BB"/>
    <w:rsid w:val="00054C93"/>
    <w:rsid w:val="00056108"/>
    <w:rsid w:val="0006155D"/>
    <w:rsid w:val="00066354"/>
    <w:rsid w:val="00074697"/>
    <w:rsid w:val="00081E6D"/>
    <w:rsid w:val="000911E2"/>
    <w:rsid w:val="00092544"/>
    <w:rsid w:val="00093333"/>
    <w:rsid w:val="00096013"/>
    <w:rsid w:val="000A2AF2"/>
    <w:rsid w:val="000A5DA6"/>
    <w:rsid w:val="000A6A02"/>
    <w:rsid w:val="000B1234"/>
    <w:rsid w:val="000B1E5E"/>
    <w:rsid w:val="000C1635"/>
    <w:rsid w:val="000C7C90"/>
    <w:rsid w:val="000E02E0"/>
    <w:rsid w:val="000E109F"/>
    <w:rsid w:val="000E1C03"/>
    <w:rsid w:val="000F023F"/>
    <w:rsid w:val="000F2520"/>
    <w:rsid w:val="000F288B"/>
    <w:rsid w:val="000F2EF8"/>
    <w:rsid w:val="000F4855"/>
    <w:rsid w:val="000F5811"/>
    <w:rsid w:val="00103259"/>
    <w:rsid w:val="00103791"/>
    <w:rsid w:val="001048E7"/>
    <w:rsid w:val="001101A7"/>
    <w:rsid w:val="00115DF0"/>
    <w:rsid w:val="00120307"/>
    <w:rsid w:val="00120DD4"/>
    <w:rsid w:val="00122C08"/>
    <w:rsid w:val="00126868"/>
    <w:rsid w:val="00126CDC"/>
    <w:rsid w:val="0013042F"/>
    <w:rsid w:val="00132CB9"/>
    <w:rsid w:val="001330B1"/>
    <w:rsid w:val="001355C8"/>
    <w:rsid w:val="0013578E"/>
    <w:rsid w:val="00137E38"/>
    <w:rsid w:val="00142765"/>
    <w:rsid w:val="00150295"/>
    <w:rsid w:val="001521C4"/>
    <w:rsid w:val="0015725F"/>
    <w:rsid w:val="00166708"/>
    <w:rsid w:val="00173F92"/>
    <w:rsid w:val="001833C1"/>
    <w:rsid w:val="00190BD6"/>
    <w:rsid w:val="001946C2"/>
    <w:rsid w:val="0019599C"/>
    <w:rsid w:val="00195ED2"/>
    <w:rsid w:val="001A1141"/>
    <w:rsid w:val="001A2C4C"/>
    <w:rsid w:val="001A6722"/>
    <w:rsid w:val="001A72B1"/>
    <w:rsid w:val="001A7C00"/>
    <w:rsid w:val="001B5369"/>
    <w:rsid w:val="001C14AE"/>
    <w:rsid w:val="001C1EE7"/>
    <w:rsid w:val="001C4101"/>
    <w:rsid w:val="001C7575"/>
    <w:rsid w:val="001D08C4"/>
    <w:rsid w:val="001D282F"/>
    <w:rsid w:val="001D729F"/>
    <w:rsid w:val="001E15C1"/>
    <w:rsid w:val="001E21DA"/>
    <w:rsid w:val="001E34FD"/>
    <w:rsid w:val="001E7619"/>
    <w:rsid w:val="001F54B8"/>
    <w:rsid w:val="002023E4"/>
    <w:rsid w:val="002038E9"/>
    <w:rsid w:val="00212775"/>
    <w:rsid w:val="00215C3C"/>
    <w:rsid w:val="00217368"/>
    <w:rsid w:val="00221138"/>
    <w:rsid w:val="00223306"/>
    <w:rsid w:val="00223F1B"/>
    <w:rsid w:val="00225BAF"/>
    <w:rsid w:val="002275F6"/>
    <w:rsid w:val="00232792"/>
    <w:rsid w:val="00233466"/>
    <w:rsid w:val="00234F75"/>
    <w:rsid w:val="00236B1B"/>
    <w:rsid w:val="00236C2D"/>
    <w:rsid w:val="00236E10"/>
    <w:rsid w:val="0024615D"/>
    <w:rsid w:val="00247327"/>
    <w:rsid w:val="00251B82"/>
    <w:rsid w:val="002544BF"/>
    <w:rsid w:val="00267E14"/>
    <w:rsid w:val="00271911"/>
    <w:rsid w:val="00276558"/>
    <w:rsid w:val="0028114C"/>
    <w:rsid w:val="00282DC3"/>
    <w:rsid w:val="00285E2C"/>
    <w:rsid w:val="0029123E"/>
    <w:rsid w:val="002A0066"/>
    <w:rsid w:val="002A0690"/>
    <w:rsid w:val="002A20A2"/>
    <w:rsid w:val="002B1C37"/>
    <w:rsid w:val="002B2EA2"/>
    <w:rsid w:val="002B579D"/>
    <w:rsid w:val="002B7AC1"/>
    <w:rsid w:val="002C2754"/>
    <w:rsid w:val="002C2ADE"/>
    <w:rsid w:val="002C3DD3"/>
    <w:rsid w:val="002C547E"/>
    <w:rsid w:val="002C61A3"/>
    <w:rsid w:val="002D0BCA"/>
    <w:rsid w:val="002D29AA"/>
    <w:rsid w:val="002D68D5"/>
    <w:rsid w:val="002E0EEB"/>
    <w:rsid w:val="002E104A"/>
    <w:rsid w:val="002E112B"/>
    <w:rsid w:val="002E27F2"/>
    <w:rsid w:val="002E6A7D"/>
    <w:rsid w:val="002E709C"/>
    <w:rsid w:val="002F5D44"/>
    <w:rsid w:val="002F6E9B"/>
    <w:rsid w:val="003017D1"/>
    <w:rsid w:val="00302911"/>
    <w:rsid w:val="0030353D"/>
    <w:rsid w:val="00304605"/>
    <w:rsid w:val="00305F5D"/>
    <w:rsid w:val="003063A5"/>
    <w:rsid w:val="00320288"/>
    <w:rsid w:val="0032159E"/>
    <w:rsid w:val="00321DAC"/>
    <w:rsid w:val="00322601"/>
    <w:rsid w:val="00323A60"/>
    <w:rsid w:val="00323B47"/>
    <w:rsid w:val="00325BEB"/>
    <w:rsid w:val="00337165"/>
    <w:rsid w:val="00343807"/>
    <w:rsid w:val="00352D6F"/>
    <w:rsid w:val="003536E7"/>
    <w:rsid w:val="0035532A"/>
    <w:rsid w:val="00356858"/>
    <w:rsid w:val="00363C1E"/>
    <w:rsid w:val="00370CE8"/>
    <w:rsid w:val="003775E7"/>
    <w:rsid w:val="00380840"/>
    <w:rsid w:val="00380D83"/>
    <w:rsid w:val="003926CD"/>
    <w:rsid w:val="003969AC"/>
    <w:rsid w:val="0039767D"/>
    <w:rsid w:val="003A2DFE"/>
    <w:rsid w:val="003B327E"/>
    <w:rsid w:val="003B5666"/>
    <w:rsid w:val="003C2455"/>
    <w:rsid w:val="003C2A91"/>
    <w:rsid w:val="003C2BCD"/>
    <w:rsid w:val="003C463B"/>
    <w:rsid w:val="003C49BD"/>
    <w:rsid w:val="003C5C52"/>
    <w:rsid w:val="003D2EFB"/>
    <w:rsid w:val="003D36C2"/>
    <w:rsid w:val="003D7649"/>
    <w:rsid w:val="003E246D"/>
    <w:rsid w:val="003E785F"/>
    <w:rsid w:val="003F49FE"/>
    <w:rsid w:val="004054AF"/>
    <w:rsid w:val="00406B4C"/>
    <w:rsid w:val="004101E4"/>
    <w:rsid w:val="00410B70"/>
    <w:rsid w:val="004124C8"/>
    <w:rsid w:val="00412924"/>
    <w:rsid w:val="004146E3"/>
    <w:rsid w:val="00421528"/>
    <w:rsid w:val="004231C6"/>
    <w:rsid w:val="00424D6A"/>
    <w:rsid w:val="0042530E"/>
    <w:rsid w:val="004259FD"/>
    <w:rsid w:val="00425C74"/>
    <w:rsid w:val="004266D6"/>
    <w:rsid w:val="00427F64"/>
    <w:rsid w:val="0043410D"/>
    <w:rsid w:val="00436503"/>
    <w:rsid w:val="00437569"/>
    <w:rsid w:val="0044251F"/>
    <w:rsid w:val="00444C43"/>
    <w:rsid w:val="00451A72"/>
    <w:rsid w:val="00452C9A"/>
    <w:rsid w:val="00457EFC"/>
    <w:rsid w:val="004613F1"/>
    <w:rsid w:val="00462658"/>
    <w:rsid w:val="00465678"/>
    <w:rsid w:val="004678A7"/>
    <w:rsid w:val="00467D82"/>
    <w:rsid w:val="00470108"/>
    <w:rsid w:val="0047272F"/>
    <w:rsid w:val="00480760"/>
    <w:rsid w:val="00487D30"/>
    <w:rsid w:val="00490B44"/>
    <w:rsid w:val="004927BC"/>
    <w:rsid w:val="00493EED"/>
    <w:rsid w:val="004A25C9"/>
    <w:rsid w:val="004A37F8"/>
    <w:rsid w:val="004A3B01"/>
    <w:rsid w:val="004A6BD7"/>
    <w:rsid w:val="004B0B1C"/>
    <w:rsid w:val="004B0E18"/>
    <w:rsid w:val="004B2073"/>
    <w:rsid w:val="004B2A9E"/>
    <w:rsid w:val="004B4181"/>
    <w:rsid w:val="004B50DC"/>
    <w:rsid w:val="004B6F14"/>
    <w:rsid w:val="004C0C05"/>
    <w:rsid w:val="004C2777"/>
    <w:rsid w:val="004C5A60"/>
    <w:rsid w:val="004C7F46"/>
    <w:rsid w:val="004D31DD"/>
    <w:rsid w:val="004E07B3"/>
    <w:rsid w:val="004E4EA9"/>
    <w:rsid w:val="004E4EDA"/>
    <w:rsid w:val="004F3D97"/>
    <w:rsid w:val="004F412E"/>
    <w:rsid w:val="00500B1A"/>
    <w:rsid w:val="00505FCF"/>
    <w:rsid w:val="005067B1"/>
    <w:rsid w:val="00507A21"/>
    <w:rsid w:val="005105D1"/>
    <w:rsid w:val="00512631"/>
    <w:rsid w:val="00512DB0"/>
    <w:rsid w:val="00513738"/>
    <w:rsid w:val="00513D9B"/>
    <w:rsid w:val="005168BB"/>
    <w:rsid w:val="005203E1"/>
    <w:rsid w:val="005245CE"/>
    <w:rsid w:val="005248F0"/>
    <w:rsid w:val="005249EB"/>
    <w:rsid w:val="00525FCC"/>
    <w:rsid w:val="00527701"/>
    <w:rsid w:val="00530690"/>
    <w:rsid w:val="00542150"/>
    <w:rsid w:val="00544B62"/>
    <w:rsid w:val="00555F8C"/>
    <w:rsid w:val="00557F35"/>
    <w:rsid w:val="005600AF"/>
    <w:rsid w:val="00561E8A"/>
    <w:rsid w:val="0056620D"/>
    <w:rsid w:val="005668AF"/>
    <w:rsid w:val="0056739F"/>
    <w:rsid w:val="00567584"/>
    <w:rsid w:val="0056766E"/>
    <w:rsid w:val="00570164"/>
    <w:rsid w:val="00571E25"/>
    <w:rsid w:val="00572E6A"/>
    <w:rsid w:val="00584E05"/>
    <w:rsid w:val="00590F83"/>
    <w:rsid w:val="005929DC"/>
    <w:rsid w:val="00592B3C"/>
    <w:rsid w:val="00592D0D"/>
    <w:rsid w:val="00593292"/>
    <w:rsid w:val="0059565A"/>
    <w:rsid w:val="00597F4D"/>
    <w:rsid w:val="005A1A7E"/>
    <w:rsid w:val="005A1CE1"/>
    <w:rsid w:val="005A2440"/>
    <w:rsid w:val="005A51DB"/>
    <w:rsid w:val="005B43DD"/>
    <w:rsid w:val="005C4D3F"/>
    <w:rsid w:val="005C583D"/>
    <w:rsid w:val="005C68F8"/>
    <w:rsid w:val="005C727A"/>
    <w:rsid w:val="005D06A1"/>
    <w:rsid w:val="005D1062"/>
    <w:rsid w:val="005D1398"/>
    <w:rsid w:val="005D1968"/>
    <w:rsid w:val="005D2484"/>
    <w:rsid w:val="005D43F6"/>
    <w:rsid w:val="005D552B"/>
    <w:rsid w:val="005E28C4"/>
    <w:rsid w:val="005E2A43"/>
    <w:rsid w:val="005E322D"/>
    <w:rsid w:val="005E4DEC"/>
    <w:rsid w:val="005F0209"/>
    <w:rsid w:val="005F04D8"/>
    <w:rsid w:val="005F0BE0"/>
    <w:rsid w:val="005F128E"/>
    <w:rsid w:val="005F5672"/>
    <w:rsid w:val="005F64AD"/>
    <w:rsid w:val="0060096F"/>
    <w:rsid w:val="00600AF2"/>
    <w:rsid w:val="00604D37"/>
    <w:rsid w:val="00605B86"/>
    <w:rsid w:val="00610221"/>
    <w:rsid w:val="00613F74"/>
    <w:rsid w:val="00616574"/>
    <w:rsid w:val="00621C27"/>
    <w:rsid w:val="006254A0"/>
    <w:rsid w:val="006263CA"/>
    <w:rsid w:val="00626B51"/>
    <w:rsid w:val="00627D2F"/>
    <w:rsid w:val="006301A6"/>
    <w:rsid w:val="00630CA5"/>
    <w:rsid w:val="00633E39"/>
    <w:rsid w:val="00641651"/>
    <w:rsid w:val="00643D13"/>
    <w:rsid w:val="006443F3"/>
    <w:rsid w:val="00644E37"/>
    <w:rsid w:val="00653303"/>
    <w:rsid w:val="00654AB5"/>
    <w:rsid w:val="006556DB"/>
    <w:rsid w:val="00662271"/>
    <w:rsid w:val="00664383"/>
    <w:rsid w:val="0067394D"/>
    <w:rsid w:val="006740E8"/>
    <w:rsid w:val="00675E9D"/>
    <w:rsid w:val="00676267"/>
    <w:rsid w:val="0067731D"/>
    <w:rsid w:val="00680822"/>
    <w:rsid w:val="00680B54"/>
    <w:rsid w:val="00682533"/>
    <w:rsid w:val="006852EE"/>
    <w:rsid w:val="0068554C"/>
    <w:rsid w:val="00685AD7"/>
    <w:rsid w:val="006875A9"/>
    <w:rsid w:val="00687E7E"/>
    <w:rsid w:val="006950B2"/>
    <w:rsid w:val="006A2A3D"/>
    <w:rsid w:val="006B45E2"/>
    <w:rsid w:val="006B4C0A"/>
    <w:rsid w:val="006B546A"/>
    <w:rsid w:val="006B775D"/>
    <w:rsid w:val="006B7BFA"/>
    <w:rsid w:val="006C0DA4"/>
    <w:rsid w:val="006C10C3"/>
    <w:rsid w:val="006C24EB"/>
    <w:rsid w:val="006D05A5"/>
    <w:rsid w:val="006D0737"/>
    <w:rsid w:val="006D2EB0"/>
    <w:rsid w:val="006D6BD5"/>
    <w:rsid w:val="006E2954"/>
    <w:rsid w:val="006E4A28"/>
    <w:rsid w:val="006E4D0F"/>
    <w:rsid w:val="006E601C"/>
    <w:rsid w:val="006E6404"/>
    <w:rsid w:val="006F0D4C"/>
    <w:rsid w:val="006F204B"/>
    <w:rsid w:val="006F2BD6"/>
    <w:rsid w:val="00703A62"/>
    <w:rsid w:val="007118DF"/>
    <w:rsid w:val="00713984"/>
    <w:rsid w:val="00722500"/>
    <w:rsid w:val="00722716"/>
    <w:rsid w:val="00724C3C"/>
    <w:rsid w:val="00727253"/>
    <w:rsid w:val="00730B70"/>
    <w:rsid w:val="00732E88"/>
    <w:rsid w:val="00736533"/>
    <w:rsid w:val="007525D2"/>
    <w:rsid w:val="00752BF9"/>
    <w:rsid w:val="00755506"/>
    <w:rsid w:val="007703F6"/>
    <w:rsid w:val="00771D04"/>
    <w:rsid w:val="00773DC0"/>
    <w:rsid w:val="007804E8"/>
    <w:rsid w:val="00780F72"/>
    <w:rsid w:val="007838F1"/>
    <w:rsid w:val="00784097"/>
    <w:rsid w:val="00784BA3"/>
    <w:rsid w:val="00785E13"/>
    <w:rsid w:val="00786C21"/>
    <w:rsid w:val="007904B1"/>
    <w:rsid w:val="007A00D1"/>
    <w:rsid w:val="007A2364"/>
    <w:rsid w:val="007B01E6"/>
    <w:rsid w:val="007C2B7B"/>
    <w:rsid w:val="007C40E1"/>
    <w:rsid w:val="007D0F7D"/>
    <w:rsid w:val="007D5CD0"/>
    <w:rsid w:val="007D7039"/>
    <w:rsid w:val="007E240A"/>
    <w:rsid w:val="007E7A8E"/>
    <w:rsid w:val="007F2482"/>
    <w:rsid w:val="007F37C4"/>
    <w:rsid w:val="008024AD"/>
    <w:rsid w:val="0080321C"/>
    <w:rsid w:val="00814292"/>
    <w:rsid w:val="00815DCA"/>
    <w:rsid w:val="00824AEC"/>
    <w:rsid w:val="00824E79"/>
    <w:rsid w:val="00825FCF"/>
    <w:rsid w:val="00826580"/>
    <w:rsid w:val="008347D4"/>
    <w:rsid w:val="00835354"/>
    <w:rsid w:val="00836FE4"/>
    <w:rsid w:val="00843451"/>
    <w:rsid w:val="00854E2D"/>
    <w:rsid w:val="008554C5"/>
    <w:rsid w:val="00860B24"/>
    <w:rsid w:val="00865767"/>
    <w:rsid w:val="008662BF"/>
    <w:rsid w:val="00866C6B"/>
    <w:rsid w:val="00867B4E"/>
    <w:rsid w:val="008724FE"/>
    <w:rsid w:val="00873602"/>
    <w:rsid w:val="008764FF"/>
    <w:rsid w:val="00877E49"/>
    <w:rsid w:val="00880478"/>
    <w:rsid w:val="00885883"/>
    <w:rsid w:val="00886247"/>
    <w:rsid w:val="00892D53"/>
    <w:rsid w:val="00893BF8"/>
    <w:rsid w:val="0089563B"/>
    <w:rsid w:val="00895D81"/>
    <w:rsid w:val="008A1C21"/>
    <w:rsid w:val="008A371F"/>
    <w:rsid w:val="008A4060"/>
    <w:rsid w:val="008A41E3"/>
    <w:rsid w:val="008A7AB5"/>
    <w:rsid w:val="008B5AED"/>
    <w:rsid w:val="008C77C4"/>
    <w:rsid w:val="008D7580"/>
    <w:rsid w:val="008E07D3"/>
    <w:rsid w:val="008E1B7A"/>
    <w:rsid w:val="008E5447"/>
    <w:rsid w:val="008E666E"/>
    <w:rsid w:val="008E6C7A"/>
    <w:rsid w:val="008F2604"/>
    <w:rsid w:val="008F3E84"/>
    <w:rsid w:val="008F7DB3"/>
    <w:rsid w:val="00900DB8"/>
    <w:rsid w:val="00902DB1"/>
    <w:rsid w:val="00904F12"/>
    <w:rsid w:val="009052C0"/>
    <w:rsid w:val="00907CC2"/>
    <w:rsid w:val="00910684"/>
    <w:rsid w:val="009123D1"/>
    <w:rsid w:val="0091602B"/>
    <w:rsid w:val="009212B2"/>
    <w:rsid w:val="0092643B"/>
    <w:rsid w:val="00926574"/>
    <w:rsid w:val="00936615"/>
    <w:rsid w:val="00937E90"/>
    <w:rsid w:val="00943222"/>
    <w:rsid w:val="00943B45"/>
    <w:rsid w:val="009451DB"/>
    <w:rsid w:val="0094540C"/>
    <w:rsid w:val="00945701"/>
    <w:rsid w:val="00956904"/>
    <w:rsid w:val="00961BA4"/>
    <w:rsid w:val="00964736"/>
    <w:rsid w:val="00965964"/>
    <w:rsid w:val="00970837"/>
    <w:rsid w:val="00976BD3"/>
    <w:rsid w:val="009809D0"/>
    <w:rsid w:val="00980E3E"/>
    <w:rsid w:val="00981610"/>
    <w:rsid w:val="0098466C"/>
    <w:rsid w:val="009A2FA4"/>
    <w:rsid w:val="009A383B"/>
    <w:rsid w:val="009A722F"/>
    <w:rsid w:val="009C1529"/>
    <w:rsid w:val="009C5CDE"/>
    <w:rsid w:val="009C5DA8"/>
    <w:rsid w:val="009D0ED2"/>
    <w:rsid w:val="009D1055"/>
    <w:rsid w:val="009D315B"/>
    <w:rsid w:val="009D3B41"/>
    <w:rsid w:val="009D551C"/>
    <w:rsid w:val="009D59A3"/>
    <w:rsid w:val="009E02EF"/>
    <w:rsid w:val="009E0FDD"/>
    <w:rsid w:val="009E2D9C"/>
    <w:rsid w:val="009F18F4"/>
    <w:rsid w:val="009F547F"/>
    <w:rsid w:val="00A07FC8"/>
    <w:rsid w:val="00A11E34"/>
    <w:rsid w:val="00A125E7"/>
    <w:rsid w:val="00A2103C"/>
    <w:rsid w:val="00A2416F"/>
    <w:rsid w:val="00A37E50"/>
    <w:rsid w:val="00A46500"/>
    <w:rsid w:val="00A46DB6"/>
    <w:rsid w:val="00A55E50"/>
    <w:rsid w:val="00A56368"/>
    <w:rsid w:val="00A65800"/>
    <w:rsid w:val="00A67EF9"/>
    <w:rsid w:val="00A714DF"/>
    <w:rsid w:val="00A76A93"/>
    <w:rsid w:val="00A84106"/>
    <w:rsid w:val="00A92107"/>
    <w:rsid w:val="00A97F9F"/>
    <w:rsid w:val="00AA1390"/>
    <w:rsid w:val="00AA1604"/>
    <w:rsid w:val="00AA459B"/>
    <w:rsid w:val="00AA5032"/>
    <w:rsid w:val="00AA5856"/>
    <w:rsid w:val="00AB049B"/>
    <w:rsid w:val="00AB6160"/>
    <w:rsid w:val="00AC2E82"/>
    <w:rsid w:val="00AC31D6"/>
    <w:rsid w:val="00AC4766"/>
    <w:rsid w:val="00AC52A2"/>
    <w:rsid w:val="00AD02E0"/>
    <w:rsid w:val="00AD38F6"/>
    <w:rsid w:val="00AD3BEE"/>
    <w:rsid w:val="00AD764A"/>
    <w:rsid w:val="00AE25E2"/>
    <w:rsid w:val="00AE5158"/>
    <w:rsid w:val="00AF1A7B"/>
    <w:rsid w:val="00AF594C"/>
    <w:rsid w:val="00B030FD"/>
    <w:rsid w:val="00B03C91"/>
    <w:rsid w:val="00B075DA"/>
    <w:rsid w:val="00B22970"/>
    <w:rsid w:val="00B236AD"/>
    <w:rsid w:val="00B25BEC"/>
    <w:rsid w:val="00B417F3"/>
    <w:rsid w:val="00B451DE"/>
    <w:rsid w:val="00B51BB0"/>
    <w:rsid w:val="00B51F7F"/>
    <w:rsid w:val="00B52C40"/>
    <w:rsid w:val="00B54880"/>
    <w:rsid w:val="00B54D12"/>
    <w:rsid w:val="00B61EBE"/>
    <w:rsid w:val="00B648F2"/>
    <w:rsid w:val="00B666B5"/>
    <w:rsid w:val="00B711ED"/>
    <w:rsid w:val="00B731DC"/>
    <w:rsid w:val="00B74B3F"/>
    <w:rsid w:val="00B74D21"/>
    <w:rsid w:val="00B853AD"/>
    <w:rsid w:val="00B8596B"/>
    <w:rsid w:val="00B949F5"/>
    <w:rsid w:val="00BA2C36"/>
    <w:rsid w:val="00BB12FD"/>
    <w:rsid w:val="00BB1594"/>
    <w:rsid w:val="00BB2E13"/>
    <w:rsid w:val="00BB34FC"/>
    <w:rsid w:val="00BB7D76"/>
    <w:rsid w:val="00BC2B39"/>
    <w:rsid w:val="00BC3FF9"/>
    <w:rsid w:val="00BC5CBB"/>
    <w:rsid w:val="00BD0424"/>
    <w:rsid w:val="00BD1B83"/>
    <w:rsid w:val="00BE268A"/>
    <w:rsid w:val="00BE2763"/>
    <w:rsid w:val="00BE7421"/>
    <w:rsid w:val="00BF69E0"/>
    <w:rsid w:val="00C050BD"/>
    <w:rsid w:val="00C06B16"/>
    <w:rsid w:val="00C0745C"/>
    <w:rsid w:val="00C100F2"/>
    <w:rsid w:val="00C13687"/>
    <w:rsid w:val="00C15743"/>
    <w:rsid w:val="00C168DE"/>
    <w:rsid w:val="00C16F1D"/>
    <w:rsid w:val="00C203FF"/>
    <w:rsid w:val="00C21448"/>
    <w:rsid w:val="00C21B16"/>
    <w:rsid w:val="00C229B1"/>
    <w:rsid w:val="00C251BE"/>
    <w:rsid w:val="00C34DD7"/>
    <w:rsid w:val="00C34F13"/>
    <w:rsid w:val="00C36573"/>
    <w:rsid w:val="00C4112D"/>
    <w:rsid w:val="00C524A2"/>
    <w:rsid w:val="00C54D86"/>
    <w:rsid w:val="00C551F2"/>
    <w:rsid w:val="00C55463"/>
    <w:rsid w:val="00C56717"/>
    <w:rsid w:val="00C611DE"/>
    <w:rsid w:val="00C61EDD"/>
    <w:rsid w:val="00C623A6"/>
    <w:rsid w:val="00C6251A"/>
    <w:rsid w:val="00C65ED3"/>
    <w:rsid w:val="00C7001B"/>
    <w:rsid w:val="00C7224A"/>
    <w:rsid w:val="00C7270E"/>
    <w:rsid w:val="00C72C5A"/>
    <w:rsid w:val="00C760D7"/>
    <w:rsid w:val="00C77063"/>
    <w:rsid w:val="00C806FB"/>
    <w:rsid w:val="00C84863"/>
    <w:rsid w:val="00C87AC9"/>
    <w:rsid w:val="00C936CD"/>
    <w:rsid w:val="00C93C3E"/>
    <w:rsid w:val="00C94CF7"/>
    <w:rsid w:val="00C9561C"/>
    <w:rsid w:val="00CA2F1B"/>
    <w:rsid w:val="00CA2F8C"/>
    <w:rsid w:val="00CA638B"/>
    <w:rsid w:val="00CB395A"/>
    <w:rsid w:val="00CB3B07"/>
    <w:rsid w:val="00CB427D"/>
    <w:rsid w:val="00CC0C99"/>
    <w:rsid w:val="00CC3FE7"/>
    <w:rsid w:val="00CC5159"/>
    <w:rsid w:val="00CC5508"/>
    <w:rsid w:val="00CD1702"/>
    <w:rsid w:val="00CD3FA7"/>
    <w:rsid w:val="00CD4C6C"/>
    <w:rsid w:val="00CE053B"/>
    <w:rsid w:val="00CE2F20"/>
    <w:rsid w:val="00CE3D02"/>
    <w:rsid w:val="00CE45FF"/>
    <w:rsid w:val="00CF37FE"/>
    <w:rsid w:val="00CF4D2E"/>
    <w:rsid w:val="00D06F3C"/>
    <w:rsid w:val="00D1187A"/>
    <w:rsid w:val="00D134EB"/>
    <w:rsid w:val="00D13526"/>
    <w:rsid w:val="00D231A8"/>
    <w:rsid w:val="00D2444E"/>
    <w:rsid w:val="00D375C0"/>
    <w:rsid w:val="00D50A30"/>
    <w:rsid w:val="00D56064"/>
    <w:rsid w:val="00D63773"/>
    <w:rsid w:val="00D7103A"/>
    <w:rsid w:val="00D713CA"/>
    <w:rsid w:val="00D777CE"/>
    <w:rsid w:val="00D806AA"/>
    <w:rsid w:val="00D8429A"/>
    <w:rsid w:val="00D86613"/>
    <w:rsid w:val="00D875E7"/>
    <w:rsid w:val="00D96F6F"/>
    <w:rsid w:val="00DA00E5"/>
    <w:rsid w:val="00DA3822"/>
    <w:rsid w:val="00DA478C"/>
    <w:rsid w:val="00DA6B8F"/>
    <w:rsid w:val="00DB1AE2"/>
    <w:rsid w:val="00DB6DD3"/>
    <w:rsid w:val="00DC142F"/>
    <w:rsid w:val="00DC50EF"/>
    <w:rsid w:val="00DD4636"/>
    <w:rsid w:val="00DD5BAF"/>
    <w:rsid w:val="00DD5FB9"/>
    <w:rsid w:val="00DE06C2"/>
    <w:rsid w:val="00DE1E27"/>
    <w:rsid w:val="00DE7B0B"/>
    <w:rsid w:val="00DF32B0"/>
    <w:rsid w:val="00DF417E"/>
    <w:rsid w:val="00DF428A"/>
    <w:rsid w:val="00DF4971"/>
    <w:rsid w:val="00DF605D"/>
    <w:rsid w:val="00DF607D"/>
    <w:rsid w:val="00DF6791"/>
    <w:rsid w:val="00E0007C"/>
    <w:rsid w:val="00E025FB"/>
    <w:rsid w:val="00E07093"/>
    <w:rsid w:val="00E12784"/>
    <w:rsid w:val="00E168CA"/>
    <w:rsid w:val="00E23DCA"/>
    <w:rsid w:val="00E23EC7"/>
    <w:rsid w:val="00E243A1"/>
    <w:rsid w:val="00E270C3"/>
    <w:rsid w:val="00E3289B"/>
    <w:rsid w:val="00E35CDE"/>
    <w:rsid w:val="00E414CB"/>
    <w:rsid w:val="00E42F2D"/>
    <w:rsid w:val="00E474F0"/>
    <w:rsid w:val="00E536F6"/>
    <w:rsid w:val="00E547ED"/>
    <w:rsid w:val="00E65AB7"/>
    <w:rsid w:val="00E674C5"/>
    <w:rsid w:val="00E67E74"/>
    <w:rsid w:val="00E710E6"/>
    <w:rsid w:val="00E77136"/>
    <w:rsid w:val="00E91F58"/>
    <w:rsid w:val="00E935DC"/>
    <w:rsid w:val="00E945AE"/>
    <w:rsid w:val="00EA459D"/>
    <w:rsid w:val="00EA51E3"/>
    <w:rsid w:val="00EB0EA9"/>
    <w:rsid w:val="00EB6E1E"/>
    <w:rsid w:val="00EB72C0"/>
    <w:rsid w:val="00EB7553"/>
    <w:rsid w:val="00EC479C"/>
    <w:rsid w:val="00EC7619"/>
    <w:rsid w:val="00ED4308"/>
    <w:rsid w:val="00ED5960"/>
    <w:rsid w:val="00ED6907"/>
    <w:rsid w:val="00EE2445"/>
    <w:rsid w:val="00EE2B74"/>
    <w:rsid w:val="00EE41C6"/>
    <w:rsid w:val="00EE4BBC"/>
    <w:rsid w:val="00EE5520"/>
    <w:rsid w:val="00EE567F"/>
    <w:rsid w:val="00EF17EF"/>
    <w:rsid w:val="00EF3222"/>
    <w:rsid w:val="00EF45D8"/>
    <w:rsid w:val="00EF4C38"/>
    <w:rsid w:val="00EF5834"/>
    <w:rsid w:val="00EF6A72"/>
    <w:rsid w:val="00EF7F4C"/>
    <w:rsid w:val="00F00A55"/>
    <w:rsid w:val="00F04F2A"/>
    <w:rsid w:val="00F06A2B"/>
    <w:rsid w:val="00F06E0F"/>
    <w:rsid w:val="00F06F6D"/>
    <w:rsid w:val="00F12374"/>
    <w:rsid w:val="00F14A80"/>
    <w:rsid w:val="00F150BD"/>
    <w:rsid w:val="00F2687B"/>
    <w:rsid w:val="00F301EE"/>
    <w:rsid w:val="00F30598"/>
    <w:rsid w:val="00F337A4"/>
    <w:rsid w:val="00F341CE"/>
    <w:rsid w:val="00F34537"/>
    <w:rsid w:val="00F40821"/>
    <w:rsid w:val="00F431B2"/>
    <w:rsid w:val="00F462CA"/>
    <w:rsid w:val="00F500C6"/>
    <w:rsid w:val="00F50C4D"/>
    <w:rsid w:val="00F5441B"/>
    <w:rsid w:val="00F54E6D"/>
    <w:rsid w:val="00F5513E"/>
    <w:rsid w:val="00F6206E"/>
    <w:rsid w:val="00F738F4"/>
    <w:rsid w:val="00F80007"/>
    <w:rsid w:val="00F80F13"/>
    <w:rsid w:val="00F8237F"/>
    <w:rsid w:val="00F83491"/>
    <w:rsid w:val="00F837AF"/>
    <w:rsid w:val="00F87BD7"/>
    <w:rsid w:val="00F92C6A"/>
    <w:rsid w:val="00F950BA"/>
    <w:rsid w:val="00F9763A"/>
    <w:rsid w:val="00FA4B1D"/>
    <w:rsid w:val="00FB1B90"/>
    <w:rsid w:val="00FB4049"/>
    <w:rsid w:val="00FB4D81"/>
    <w:rsid w:val="00FB6E1C"/>
    <w:rsid w:val="00FC06AA"/>
    <w:rsid w:val="00FC12CB"/>
    <w:rsid w:val="00FC3170"/>
    <w:rsid w:val="00FC4671"/>
    <w:rsid w:val="00FD2BC7"/>
    <w:rsid w:val="00FD332C"/>
    <w:rsid w:val="00FD4AF3"/>
    <w:rsid w:val="00FD736D"/>
    <w:rsid w:val="00FE0589"/>
    <w:rsid w:val="00FE1E6C"/>
    <w:rsid w:val="00FE294D"/>
    <w:rsid w:val="00FE33B6"/>
    <w:rsid w:val="00FE507F"/>
    <w:rsid w:val="00FF0B96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F24AE9"/>
  <w15:docId w15:val="{9B05D893-F23F-4C20-A8CB-F731C421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4671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slov1">
    <w:name w:val="heading 1"/>
    <w:basedOn w:val="Navaden"/>
    <w:next w:val="Navaden"/>
    <w:qFormat/>
    <w:rsid w:val="00AA459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slov4">
    <w:name w:val="heading 4"/>
    <w:basedOn w:val="Navaden"/>
    <w:next w:val="Navaden"/>
    <w:qFormat/>
    <w:rsid w:val="00E168CA"/>
    <w:pPr>
      <w:keepNext/>
      <w:ind w:left="360"/>
      <w:outlineLvl w:val="3"/>
    </w:pPr>
    <w:rPr>
      <w:b/>
      <w:sz w:val="32"/>
      <w:szCs w:val="20"/>
    </w:rPr>
  </w:style>
  <w:style w:type="paragraph" w:styleId="Naslov9">
    <w:name w:val="heading 9"/>
    <w:basedOn w:val="Navaden"/>
    <w:next w:val="Navaden"/>
    <w:rsid w:val="00E168C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0" w:color="000000"/>
      </w:pBdr>
      <w:tabs>
        <w:tab w:val="num" w:pos="0"/>
      </w:tabs>
      <w:outlineLvl w:val="8"/>
    </w:pPr>
    <w:rPr>
      <w:rFonts w:ascii="Bookman Old Style" w:hAnsi="Bookman Old Style"/>
      <w:b/>
      <w:sz w:val="3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z0">
    <w:name w:val="WW8Num3z0"/>
    <w:rsid w:val="00E168CA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168CA"/>
    <w:rPr>
      <w:rFonts w:ascii="Symbol" w:hAnsi="Symbol"/>
    </w:rPr>
  </w:style>
  <w:style w:type="character" w:customStyle="1" w:styleId="WW8Num5z1">
    <w:name w:val="WW8Num5z1"/>
    <w:rsid w:val="00E168CA"/>
    <w:rPr>
      <w:rFonts w:ascii="Courier New" w:hAnsi="Courier New"/>
    </w:rPr>
  </w:style>
  <w:style w:type="character" w:customStyle="1" w:styleId="WW8Num5z2">
    <w:name w:val="WW8Num5z2"/>
    <w:rsid w:val="00E168CA"/>
    <w:rPr>
      <w:rFonts w:ascii="Wingdings" w:hAnsi="Wingdings"/>
    </w:rPr>
  </w:style>
  <w:style w:type="character" w:customStyle="1" w:styleId="WW8Num7z0">
    <w:name w:val="WW8Num7z0"/>
    <w:rsid w:val="00E168CA"/>
    <w:rPr>
      <w:rFonts w:ascii="Comic Sans MS" w:hAnsi="Comic Sans MS" w:cs="Times New Roman"/>
      <w:i w:val="0"/>
    </w:rPr>
  </w:style>
  <w:style w:type="character" w:customStyle="1" w:styleId="WW8Num12z0">
    <w:name w:val="WW8Num12z0"/>
    <w:rsid w:val="00E168CA"/>
    <w:rPr>
      <w:rFonts w:ascii="Comic Sans MS" w:hAnsi="Comic Sans MS" w:cs="Times New Roman"/>
      <w:i w:val="0"/>
    </w:rPr>
  </w:style>
  <w:style w:type="character" w:customStyle="1" w:styleId="WW8Num13z0">
    <w:name w:val="WW8Num13z0"/>
    <w:rsid w:val="00E168CA"/>
    <w:rPr>
      <w:rFonts w:ascii="Symbol" w:hAnsi="Symbol" w:cs="StarSymbol"/>
      <w:sz w:val="18"/>
      <w:szCs w:val="18"/>
    </w:rPr>
  </w:style>
  <w:style w:type="character" w:customStyle="1" w:styleId="WW8Num13z1">
    <w:name w:val="WW8Num13z1"/>
    <w:rsid w:val="00E168CA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168CA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168CA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E168CA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E168CA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E168C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E168CA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E168CA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E168CA"/>
    <w:rPr>
      <w:rFonts w:ascii="Symbol" w:hAnsi="Symbol"/>
    </w:rPr>
  </w:style>
  <w:style w:type="character" w:customStyle="1" w:styleId="WW8Num16z0">
    <w:name w:val="WW8Num16z0"/>
    <w:rsid w:val="00E168C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E168CA"/>
    <w:rPr>
      <w:rFonts w:ascii="Symbol" w:hAnsi="Symbol" w:cs="StarSymbol"/>
      <w:sz w:val="18"/>
      <w:szCs w:val="18"/>
    </w:rPr>
  </w:style>
  <w:style w:type="character" w:customStyle="1" w:styleId="Privzetapisavaodstavka1">
    <w:name w:val="Privzeta pisava odstavka1"/>
    <w:rsid w:val="00E168CA"/>
  </w:style>
  <w:style w:type="character" w:customStyle="1" w:styleId="Oznake">
    <w:name w:val="Oznake"/>
    <w:rsid w:val="00E168CA"/>
    <w:rPr>
      <w:rFonts w:ascii="StarSymbol" w:eastAsia="StarSymbol" w:hAnsi="StarSymbol" w:cs="StarSymbol"/>
      <w:sz w:val="18"/>
      <w:szCs w:val="18"/>
    </w:rPr>
  </w:style>
  <w:style w:type="character" w:customStyle="1" w:styleId="WW8Num11z0">
    <w:name w:val="WW8Num11z0"/>
    <w:rsid w:val="00E168C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E168CA"/>
    <w:rPr>
      <w:rFonts w:ascii="Courier New" w:hAnsi="Courier New" w:cs="Courier New"/>
    </w:rPr>
  </w:style>
  <w:style w:type="character" w:customStyle="1" w:styleId="WW8Num12z2">
    <w:name w:val="WW8Num12z2"/>
    <w:rsid w:val="00E168CA"/>
    <w:rPr>
      <w:rFonts w:ascii="Wingdings" w:hAnsi="Wingdings"/>
    </w:rPr>
  </w:style>
  <w:style w:type="character" w:customStyle="1" w:styleId="WW8Num12z3">
    <w:name w:val="WW8Num12z3"/>
    <w:rsid w:val="00E168CA"/>
    <w:rPr>
      <w:rFonts w:ascii="Symbol" w:hAnsi="Symbol"/>
    </w:rPr>
  </w:style>
  <w:style w:type="character" w:styleId="tevilkastrani">
    <w:name w:val="page number"/>
    <w:basedOn w:val="Privzetapisavaodstavka1"/>
    <w:rsid w:val="00E168CA"/>
  </w:style>
  <w:style w:type="paragraph" w:customStyle="1" w:styleId="Naslov3">
    <w:name w:val="Naslov3"/>
    <w:basedOn w:val="Navaden"/>
    <w:next w:val="Telobesedila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lobesedila">
    <w:name w:val="Body Text"/>
    <w:basedOn w:val="Navaden"/>
    <w:rsid w:val="00E168CA"/>
    <w:pPr>
      <w:spacing w:after="120"/>
    </w:pPr>
  </w:style>
  <w:style w:type="paragraph" w:styleId="Seznam">
    <w:name w:val="List"/>
    <w:basedOn w:val="Telobesedila"/>
    <w:rsid w:val="00E168CA"/>
    <w:rPr>
      <w:rFonts w:cs="Tahoma"/>
    </w:rPr>
  </w:style>
  <w:style w:type="paragraph" w:customStyle="1" w:styleId="Napis2">
    <w:name w:val="Napis2"/>
    <w:basedOn w:val="Navaden"/>
    <w:rsid w:val="00E168CA"/>
    <w:pPr>
      <w:suppressLineNumbers/>
      <w:spacing w:before="120" w:after="120"/>
    </w:pPr>
    <w:rPr>
      <w:rFonts w:cs="Tahoma"/>
      <w:i/>
      <w:iCs/>
    </w:rPr>
  </w:style>
  <w:style w:type="paragraph" w:customStyle="1" w:styleId="Kazalo">
    <w:name w:val="Kazalo"/>
    <w:basedOn w:val="Navaden"/>
    <w:rsid w:val="00E168CA"/>
    <w:pPr>
      <w:suppressLineNumbers/>
    </w:pPr>
    <w:rPr>
      <w:rFonts w:cs="Tahoma"/>
    </w:rPr>
  </w:style>
  <w:style w:type="paragraph" w:customStyle="1" w:styleId="Naslov2">
    <w:name w:val="Naslov2"/>
    <w:basedOn w:val="Navaden"/>
    <w:next w:val="Telobesedila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Naslov">
    <w:name w:val="Title"/>
    <w:basedOn w:val="Naslov2"/>
    <w:next w:val="Podnaslov"/>
    <w:qFormat/>
    <w:rsid w:val="00E168CA"/>
  </w:style>
  <w:style w:type="paragraph" w:styleId="Podnaslov">
    <w:name w:val="Subtitle"/>
    <w:basedOn w:val="Naslov2"/>
    <w:next w:val="Telobesedila"/>
    <w:qFormat/>
    <w:rsid w:val="00E168CA"/>
    <w:pPr>
      <w:jc w:val="center"/>
    </w:pPr>
    <w:rPr>
      <w:i/>
      <w:iCs/>
    </w:rPr>
  </w:style>
  <w:style w:type="paragraph" w:styleId="Glava">
    <w:name w:val="header"/>
    <w:basedOn w:val="Navaden"/>
    <w:link w:val="GlavaZnak"/>
    <w:uiPriority w:val="99"/>
    <w:rsid w:val="00E168C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E168CA"/>
    <w:pPr>
      <w:suppressLineNumbers/>
      <w:tabs>
        <w:tab w:val="center" w:pos="4818"/>
        <w:tab w:val="right" w:pos="9637"/>
      </w:tabs>
    </w:pPr>
  </w:style>
  <w:style w:type="paragraph" w:customStyle="1" w:styleId="Vsebinatabele">
    <w:name w:val="Vsebina tabele"/>
    <w:basedOn w:val="Navaden"/>
    <w:rsid w:val="00E168CA"/>
    <w:pPr>
      <w:suppressLineNumbers/>
    </w:pPr>
  </w:style>
  <w:style w:type="paragraph" w:customStyle="1" w:styleId="Napis1">
    <w:name w:val="Napis1"/>
    <w:basedOn w:val="Navaden"/>
    <w:rsid w:val="00E168CA"/>
    <w:pPr>
      <w:suppressLineNumbers/>
      <w:spacing w:before="120" w:after="120"/>
    </w:pPr>
    <w:rPr>
      <w:rFonts w:cs="Tahoma"/>
      <w:i/>
      <w:iCs/>
    </w:rPr>
  </w:style>
  <w:style w:type="paragraph" w:customStyle="1" w:styleId="Telobesedila21">
    <w:name w:val="Telo besedila 21"/>
    <w:basedOn w:val="Navaden"/>
    <w:rsid w:val="00E168CA"/>
    <w:pPr>
      <w:jc w:val="both"/>
    </w:pPr>
    <w:rPr>
      <w:szCs w:val="20"/>
    </w:rPr>
  </w:style>
  <w:style w:type="paragraph" w:customStyle="1" w:styleId="default">
    <w:name w:val="default"/>
    <w:basedOn w:val="Navaden"/>
    <w:rsid w:val="00E168CA"/>
    <w:pPr>
      <w:spacing w:before="280" w:after="280"/>
    </w:pPr>
    <w:rPr>
      <w:lang w:val="en-US"/>
    </w:rPr>
  </w:style>
  <w:style w:type="paragraph" w:customStyle="1" w:styleId="Naslov10">
    <w:name w:val="Naslov1"/>
    <w:basedOn w:val="Navaden"/>
    <w:next w:val="Telobesedila"/>
    <w:link w:val="Naslov1Znak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lobesedila-zamik21">
    <w:name w:val="Telo besedila - zamik 21"/>
    <w:basedOn w:val="Navaden"/>
    <w:rsid w:val="00E168CA"/>
    <w:pPr>
      <w:ind w:left="360"/>
    </w:pPr>
    <w:rPr>
      <w:rFonts w:ascii="Microsoft Sans Serif" w:hAnsi="Microsoft Sans Serif" w:cs="Microsoft Sans Serif"/>
    </w:rPr>
  </w:style>
  <w:style w:type="paragraph" w:customStyle="1" w:styleId="Naslovtabele">
    <w:name w:val="Naslov tabele"/>
    <w:basedOn w:val="Vsebinatabele"/>
    <w:rsid w:val="00E168CA"/>
    <w:pPr>
      <w:jc w:val="center"/>
    </w:pPr>
    <w:rPr>
      <w:b/>
      <w:bCs/>
    </w:rPr>
  </w:style>
  <w:style w:type="character" w:styleId="Hiperpovezava">
    <w:name w:val="Hyperlink"/>
    <w:basedOn w:val="Privzetapisavaodstavka"/>
    <w:uiPriority w:val="99"/>
    <w:rsid w:val="009E0FDD"/>
    <w:rPr>
      <w:color w:val="0000FF"/>
      <w:u w:val="single"/>
    </w:rPr>
  </w:style>
  <w:style w:type="character" w:customStyle="1" w:styleId="Naslov1Znak">
    <w:name w:val="Naslov1 Znak"/>
    <w:basedOn w:val="Privzetapisavaodstavka"/>
    <w:link w:val="Naslov10"/>
    <w:rsid w:val="00F5513E"/>
    <w:rPr>
      <w:rFonts w:ascii="Arial" w:eastAsia="Lucida Sans Unicode" w:hAnsi="Arial" w:cs="Tahoma"/>
      <w:kern w:val="1"/>
      <w:sz w:val="28"/>
      <w:szCs w:val="28"/>
      <w:lang w:val="sl-SI" w:bidi="ar-SA"/>
    </w:rPr>
  </w:style>
  <w:style w:type="table" w:styleId="Tabelamrea">
    <w:name w:val="Table Grid"/>
    <w:basedOn w:val="Navadnatabela"/>
    <w:rsid w:val="0009254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1">
    <w:name w:val="toc 1"/>
    <w:basedOn w:val="Navaden"/>
    <w:next w:val="Navaden"/>
    <w:autoRedefine/>
    <w:uiPriority w:val="39"/>
    <w:rsid w:val="00A97F9F"/>
    <w:pPr>
      <w:spacing w:before="360"/>
    </w:pPr>
    <w:rPr>
      <w:rFonts w:ascii="Arial" w:hAnsi="Arial" w:cs="Arial"/>
      <w:b/>
      <w:bCs/>
      <w:caps/>
    </w:rPr>
  </w:style>
  <w:style w:type="paragraph" w:styleId="Kazalovsebine2">
    <w:name w:val="toc 2"/>
    <w:basedOn w:val="Navaden"/>
    <w:next w:val="Navaden"/>
    <w:autoRedefine/>
    <w:semiHidden/>
    <w:rsid w:val="00A97F9F"/>
    <w:pPr>
      <w:spacing w:before="240"/>
    </w:pPr>
    <w:rPr>
      <w:b/>
      <w:bCs/>
      <w:sz w:val="20"/>
      <w:szCs w:val="20"/>
    </w:rPr>
  </w:style>
  <w:style w:type="paragraph" w:styleId="Kazalovsebine3">
    <w:name w:val="toc 3"/>
    <w:basedOn w:val="Navaden"/>
    <w:next w:val="Navaden"/>
    <w:autoRedefine/>
    <w:semiHidden/>
    <w:rsid w:val="00A97F9F"/>
    <w:pPr>
      <w:ind w:left="240"/>
    </w:pPr>
    <w:rPr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A97F9F"/>
    <w:pPr>
      <w:ind w:left="480"/>
    </w:pPr>
    <w:rPr>
      <w:sz w:val="20"/>
      <w:szCs w:val="20"/>
    </w:rPr>
  </w:style>
  <w:style w:type="paragraph" w:styleId="Kazalovsebine5">
    <w:name w:val="toc 5"/>
    <w:basedOn w:val="Navaden"/>
    <w:next w:val="Navaden"/>
    <w:autoRedefine/>
    <w:semiHidden/>
    <w:rsid w:val="00A97F9F"/>
    <w:pPr>
      <w:ind w:left="720"/>
    </w:pPr>
    <w:rPr>
      <w:sz w:val="20"/>
      <w:szCs w:val="20"/>
    </w:rPr>
  </w:style>
  <w:style w:type="paragraph" w:styleId="Kazalovsebine6">
    <w:name w:val="toc 6"/>
    <w:basedOn w:val="Navaden"/>
    <w:next w:val="Navaden"/>
    <w:autoRedefine/>
    <w:semiHidden/>
    <w:rsid w:val="00A97F9F"/>
    <w:pPr>
      <w:ind w:left="960"/>
    </w:pPr>
    <w:rPr>
      <w:sz w:val="20"/>
      <w:szCs w:val="20"/>
    </w:rPr>
  </w:style>
  <w:style w:type="paragraph" w:styleId="Kazalovsebine7">
    <w:name w:val="toc 7"/>
    <w:basedOn w:val="Navaden"/>
    <w:next w:val="Navaden"/>
    <w:autoRedefine/>
    <w:semiHidden/>
    <w:rsid w:val="00A97F9F"/>
    <w:pPr>
      <w:ind w:left="1200"/>
    </w:pPr>
    <w:rPr>
      <w:sz w:val="20"/>
      <w:szCs w:val="20"/>
    </w:rPr>
  </w:style>
  <w:style w:type="paragraph" w:styleId="Kazalovsebine8">
    <w:name w:val="toc 8"/>
    <w:basedOn w:val="Navaden"/>
    <w:next w:val="Navaden"/>
    <w:autoRedefine/>
    <w:semiHidden/>
    <w:rsid w:val="00A97F9F"/>
    <w:pPr>
      <w:ind w:left="1440"/>
    </w:pPr>
    <w:rPr>
      <w:sz w:val="20"/>
      <w:szCs w:val="20"/>
    </w:rPr>
  </w:style>
  <w:style w:type="paragraph" w:styleId="Kazalovsebine9">
    <w:name w:val="toc 9"/>
    <w:basedOn w:val="Navaden"/>
    <w:next w:val="Navaden"/>
    <w:autoRedefine/>
    <w:semiHidden/>
    <w:rsid w:val="00A97F9F"/>
    <w:pPr>
      <w:ind w:left="1680"/>
    </w:pPr>
    <w:rPr>
      <w:sz w:val="20"/>
      <w:szCs w:val="20"/>
    </w:rPr>
  </w:style>
  <w:style w:type="paragraph" w:styleId="Telobesedila2">
    <w:name w:val="Body Text 2"/>
    <w:basedOn w:val="Navaden"/>
    <w:rsid w:val="00DF607D"/>
    <w:pPr>
      <w:spacing w:after="120" w:line="48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E82"/>
    <w:rPr>
      <w:rFonts w:eastAsia="Lucida Sans Unicode"/>
      <w:kern w:val="1"/>
      <w:sz w:val="24"/>
      <w:szCs w:val="24"/>
    </w:rPr>
  </w:style>
  <w:style w:type="paragraph" w:styleId="Besedilooblaka">
    <w:name w:val="Balloon Text"/>
    <w:basedOn w:val="Navaden"/>
    <w:link w:val="BesedilooblakaZnak"/>
    <w:rsid w:val="00AC2E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C2E82"/>
    <w:rPr>
      <w:rFonts w:ascii="Tahoma" w:eastAsia="Lucida Sans Unicode" w:hAnsi="Tahoma" w:cs="Tahoma"/>
      <w:kern w:val="1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267E14"/>
    <w:rPr>
      <w:rFonts w:eastAsia="Lucida Sans Unicode"/>
      <w:kern w:val="1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47272F"/>
    <w:pPr>
      <w:widowControl/>
      <w:suppressAutoHyphens w:val="0"/>
      <w:ind w:left="720"/>
      <w:contextualSpacing/>
    </w:pPr>
    <w:rPr>
      <w:rFonts w:eastAsia="Times New Roman"/>
      <w:kern w:val="0"/>
      <w:sz w:val="20"/>
      <w:szCs w:val="20"/>
    </w:rPr>
  </w:style>
  <w:style w:type="paragraph" w:customStyle="1" w:styleId="p">
    <w:name w:val="p"/>
    <w:basedOn w:val="Navaden"/>
    <w:rsid w:val="0047272F"/>
    <w:pPr>
      <w:widowControl/>
      <w:suppressAutoHyphens w:val="0"/>
      <w:spacing w:before="60" w:after="15"/>
      <w:ind w:left="15" w:right="15" w:firstLine="240"/>
      <w:jc w:val="both"/>
    </w:pPr>
    <w:rPr>
      <w:rFonts w:ascii="Arial" w:eastAsia="Times New Roman" w:hAnsi="Arial" w:cs="Arial"/>
      <w:color w:val="222222"/>
      <w:kern w:val="0"/>
      <w:sz w:val="22"/>
      <w:szCs w:val="22"/>
    </w:rPr>
  </w:style>
  <w:style w:type="paragraph" w:customStyle="1" w:styleId="Odstavekseznama1">
    <w:name w:val="Odstavek seznama1"/>
    <w:basedOn w:val="Navaden"/>
    <w:uiPriority w:val="99"/>
    <w:rsid w:val="0047272F"/>
    <w:pPr>
      <w:widowControl/>
      <w:suppressAutoHyphens w:val="0"/>
      <w:ind w:left="708"/>
    </w:pPr>
    <w:rPr>
      <w:rFonts w:eastAsia="Times New Roman"/>
      <w:kern w:val="0"/>
      <w:sz w:val="20"/>
      <w:szCs w:val="20"/>
    </w:rPr>
  </w:style>
  <w:style w:type="character" w:styleId="Pripombasklic">
    <w:name w:val="annotation reference"/>
    <w:basedOn w:val="Privzetapisavaodstavka"/>
    <w:rsid w:val="006C24EB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6C24E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6C24EB"/>
    <w:rPr>
      <w:rFonts w:eastAsia="Lucida Sans Unicode"/>
      <w:kern w:val="1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rsid w:val="006C24E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6C24EB"/>
    <w:rPr>
      <w:rFonts w:eastAsia="Lucida Sans Unicode"/>
      <w:b/>
      <w:bCs/>
      <w:kern w:val="1"/>
    </w:rPr>
  </w:style>
  <w:style w:type="paragraph" w:customStyle="1" w:styleId="Enclosure">
    <w:name w:val="Enclosure"/>
    <w:basedOn w:val="Navaden"/>
    <w:next w:val="Navaden"/>
    <w:uiPriority w:val="99"/>
    <w:rsid w:val="00680B54"/>
    <w:pPr>
      <w:keepNext/>
      <w:keepLines/>
      <w:widowControl/>
      <w:suppressAutoHyphens w:val="0"/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eastAsia="Times New Roman" w:hAnsi="Arial"/>
      <w:spacing w:val="-5"/>
      <w:kern w:val="0"/>
      <w:sz w:val="20"/>
      <w:szCs w:val="20"/>
      <w:lang w:val="en-US" w:eastAsia="en-US"/>
    </w:rPr>
  </w:style>
  <w:style w:type="paragraph" w:styleId="Telobesedila3">
    <w:name w:val="Body Text 3"/>
    <w:basedOn w:val="Navaden"/>
    <w:link w:val="Telobesedila3Znak"/>
    <w:rsid w:val="00AC52A2"/>
    <w:pPr>
      <w:widowControl/>
      <w:suppressAutoHyphens w:val="0"/>
      <w:spacing w:after="120"/>
    </w:pPr>
    <w:rPr>
      <w:rFonts w:eastAsia="Times New Roman"/>
      <w:kern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AC52A2"/>
    <w:rPr>
      <w:sz w:val="16"/>
      <w:szCs w:val="16"/>
    </w:rPr>
  </w:style>
  <w:style w:type="character" w:styleId="Neenpoudarek">
    <w:name w:val="Subtle Emphasis"/>
    <w:basedOn w:val="Privzetapisavaodstavka"/>
    <w:uiPriority w:val="19"/>
    <w:qFormat/>
    <w:rsid w:val="00AC52A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D2F48-698D-495F-A24A-5545BD12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2" baseType="lpstr">
      <vt:lpstr/>
      <vt:lpstr/>
      <vt:lpstr/>
      <vt:lpstr/>
      <vt:lpstr/>
      <vt:lpstr>OSNOVNI PODATKI O JAVNEM RAZPISU</vt:lpstr>
      <vt:lpstr>OBVEZNE  PRILOGE</vt:lpstr>
      <vt:lpstr/>
      <vt:lpstr>MERILA ZA IZBOR VLOG</vt:lpstr>
      <vt:lpstr/>
      <vt:lpstr>IZJAVA O IZPOLNJEVANJU IN SPREJEMANJU POGOJEV JAVNEGA RAZPISA</vt:lpstr>
      <vt:lpstr>VZOREC POGODBE</vt:lpstr>
    </vt:vector>
  </TitlesOfParts>
  <Company>Občina Brežice</Company>
  <LinksUpToDate>false</LinksUpToDate>
  <CharactersWithSpaces>276</CharactersWithSpaces>
  <SharedDoc>false</SharedDoc>
  <HLinks>
    <vt:vector size="48" baseType="variant">
      <vt:variant>
        <vt:i4>4653142</vt:i4>
      </vt:variant>
      <vt:variant>
        <vt:i4>39</vt:i4>
      </vt:variant>
      <vt:variant>
        <vt:i4>0</vt:i4>
      </vt:variant>
      <vt:variant>
        <vt:i4>5</vt:i4>
      </vt:variant>
      <vt:variant>
        <vt:lpwstr>http://www.obcina.kobarid.si/</vt:lpwstr>
      </vt:variant>
      <vt:variant>
        <vt:lpwstr/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_Toc190574508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_Toc190574507</vt:lpwstr>
      </vt:variant>
      <vt:variant>
        <vt:i4>2031667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_Toc190574506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_Toc190574505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_Toc190574504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_Toc190574503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_Toc190574502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ZPT Brežice Milena Vranetič</dc:creator>
  <cp:lastModifiedBy>Tadej Volarič</cp:lastModifiedBy>
  <cp:revision>2</cp:revision>
  <cp:lastPrinted>2022-03-16T07:32:00Z</cp:lastPrinted>
  <dcterms:created xsi:type="dcterms:W3CDTF">2026-01-06T07:47:00Z</dcterms:created>
  <dcterms:modified xsi:type="dcterms:W3CDTF">2026-01-06T07:47:00Z</dcterms:modified>
</cp:coreProperties>
</file>